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4A2BC7F1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40A0B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drogowej polegającej na remoncie drogi gminnej ul. </w:t>
      </w:r>
      <w:r w:rsidR="002C7196">
        <w:rPr>
          <w:rFonts w:ascii="Tahoma" w:eastAsia="Lucida Sans Unicode" w:hAnsi="Tahoma" w:cs="Tahoma"/>
          <w:b/>
          <w:bCs/>
          <w:kern w:val="3"/>
          <w:lang w:eastAsia="zh-CN"/>
        </w:rPr>
        <w:t>Mickiewicza w Mszanie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270EB8C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określony w </w:t>
      </w:r>
      <w:r w:rsidR="008E7E80" w:rsidRPr="00E25DFB">
        <w:rPr>
          <w:rFonts w:ascii="Tahoma" w:eastAsia="Lucida Sans Unicode" w:hAnsi="Tahoma" w:cs="Tahoma"/>
          <w:kern w:val="3"/>
          <w:lang w:eastAsia="zh-CN"/>
        </w:rPr>
        <w:t>ust.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4</w:t>
      </w:r>
      <w:r w:rsidRPr="00E25DFB">
        <w:rPr>
          <w:rFonts w:ascii="Tahoma" w:eastAsia="Lucida Sans Unicode" w:hAnsi="Tahoma" w:cs="Tahoma"/>
          <w:kern w:val="3"/>
          <w:lang w:eastAsia="zh-CN"/>
        </w:rPr>
        <w:t>.4 rozdziału I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X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B1FD3" w14:textId="77777777" w:rsidR="00DC1FE7" w:rsidRDefault="00DC1FE7" w:rsidP="00DA5839">
      <w:r>
        <w:separator/>
      </w:r>
    </w:p>
  </w:endnote>
  <w:endnote w:type="continuationSeparator" w:id="0">
    <w:p w14:paraId="751690CC" w14:textId="77777777" w:rsidR="00DC1FE7" w:rsidRDefault="00DC1FE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EA1DD" w14:textId="77777777" w:rsidR="00DC1FE7" w:rsidRDefault="00DC1FE7" w:rsidP="00DA5839">
      <w:r>
        <w:separator/>
      </w:r>
    </w:p>
  </w:footnote>
  <w:footnote w:type="continuationSeparator" w:id="0">
    <w:p w14:paraId="66ADC92D" w14:textId="77777777" w:rsidR="00DC1FE7" w:rsidRDefault="00DC1FE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89C46" w14:textId="77777777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3B3CE06" wp14:editId="53F3C36D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77777777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7B6E09A" w14:textId="75182A60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C7196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740A0B">
      <w:rPr>
        <w:rFonts w:ascii="Tahoma" w:hAnsi="Tahoma" w:cs="Tahoma"/>
      </w:rPr>
      <w:t>4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484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C719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0D55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8F5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0A0B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9D6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1A5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757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1FE7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40C0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DF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1D4754"/>
    <w:rsid w:val="002000B0"/>
    <w:rsid w:val="00221205"/>
    <w:rsid w:val="0022338D"/>
    <w:rsid w:val="0024348D"/>
    <w:rsid w:val="002751B2"/>
    <w:rsid w:val="00282BAD"/>
    <w:rsid w:val="002B0099"/>
    <w:rsid w:val="0035045B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869D6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DF40C0"/>
    <w:rsid w:val="00E17912"/>
    <w:rsid w:val="00E5310F"/>
    <w:rsid w:val="00E83CDF"/>
    <w:rsid w:val="00EB0CE7"/>
    <w:rsid w:val="00EC3063"/>
    <w:rsid w:val="00ED46F6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2024-06-26T13:20:00Z</dcterms:modified>
</cp:coreProperties>
</file>